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CCFE" w14:textId="77777777" w:rsidR="00C934CE" w:rsidRDefault="00C934CE">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SERVICES</w:t>
      </w:r>
      <w:r>
        <w:rPr>
          <w:rFonts w:ascii="Times" w:eastAsia="Times" w:hAnsi="Times" w:cs="Times"/>
          <w:b/>
          <w:bCs/>
          <w:color w:val="000000"/>
        </w:rPr>
        <w:t xml:space="preserve"> AGREEMENT</w:t>
      </w:r>
    </w:p>
    <w:p w14:paraId="18812B6E" w14:textId="77777777" w:rsidR="00C934CE" w:rsidRDefault="00C934CE"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SERVICES</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February 14, 2020</w:t>
      </w:r>
      <w:r>
        <w:rPr>
          <w:rFonts w:ascii="Times" w:eastAsia="Times" w:hAnsi="Times" w:cs="Times"/>
          <w:b/>
          <w:bCs/>
          <w:color w:val="000000"/>
        </w:rPr>
        <w:br/>
      </w:r>
      <w:r>
        <w:rPr>
          <w:rFonts w:ascii="Times" w:eastAsia="Times" w:hAnsi="Times" w:cs="Times"/>
          <w:b/>
          <w:bCs/>
          <w:color w:val="000000"/>
        </w:rPr>
        <w:br/>
        <w:t>BETWEEN:</w:t>
      </w:r>
    </w:p>
    <w:p w14:paraId="2E6BD7E1" w14:textId="77777777" w:rsidR="00C934CE" w:rsidRDefault="00C934CE">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Contoso Inc.</w:t>
      </w:r>
      <w:r>
        <w:rPr>
          <w:rFonts w:ascii="Times" w:eastAsia="Times" w:hAnsi="Times" w:cs="Times"/>
          <w:color w:val="000000"/>
        </w:rPr>
        <w:t xml:space="preserve"> of </w:t>
      </w:r>
      <w:r w:rsidRPr="005D7A6F">
        <w:rPr>
          <w:rFonts w:ascii="Times" w:eastAsia="Times" w:hAnsi="Times" w:cs="Times"/>
          <w:noProof/>
          <w:color w:val="000000"/>
        </w:rPr>
        <w:t>One Contoso Way</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98052</w:t>
      </w:r>
      <w:r>
        <w:rPr>
          <w:rFonts w:ascii="Times" w:eastAsia="Times" w:hAnsi="Times" w:cs="Times"/>
          <w:color w:val="000000"/>
        </w:rPr>
        <w:br/>
        <w:t xml:space="preserve">(the "Client") </w:t>
      </w:r>
    </w:p>
    <w:p w14:paraId="7A45A010" w14:textId="77777777" w:rsidR="00C934CE" w:rsidRDefault="00C934CE">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5C1A7109" w14:textId="77777777" w:rsidR="00C934CE" w:rsidRDefault="00C934CE">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Christie Cline</w:t>
      </w:r>
      <w:r>
        <w:rPr>
          <w:rFonts w:ascii="Times" w:eastAsia="Times" w:hAnsi="Times" w:cs="Times"/>
          <w:color w:val="000000"/>
        </w:rPr>
        <w:t xml:space="preserve"> of </w:t>
      </w:r>
      <w:r w:rsidRPr="005D7A6F">
        <w:rPr>
          <w:rFonts w:ascii="Times" w:eastAsia="Times" w:hAnsi="Times" w:cs="Times"/>
          <w:noProof/>
          <w:color w:val="000000"/>
        </w:rPr>
        <w:t>1313 Mockingbird Lane, Anytown, CA 90210</w:t>
      </w:r>
      <w:r>
        <w:rPr>
          <w:rFonts w:ascii="Times" w:eastAsia="Times" w:hAnsi="Times" w:cs="Times"/>
          <w:color w:val="000000"/>
        </w:rPr>
        <w:br/>
        <w:t xml:space="preserve">(the "Contractor"). </w:t>
      </w:r>
    </w:p>
    <w:p w14:paraId="7D6F3D68" w14:textId="77777777" w:rsidR="00C934CE" w:rsidRDefault="00C934CE">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2F93C880" w14:textId="77777777" w:rsidR="00C934CE" w:rsidRDefault="00C934CE">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537FAAF1" w14:textId="77777777" w:rsidR="00C934CE" w:rsidRDefault="00C934CE">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63CDD496" w14:textId="77777777" w:rsidR="00C934CE" w:rsidRDefault="00C934CE">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6A61740D"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37AE16B3" w14:textId="77777777" w:rsidR="00C934CE" w:rsidRDefault="00C934CE">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2CA9B429" w14:textId="77777777" w:rsidR="00C934CE" w:rsidRDefault="00C934CE">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Catering</w:t>
      </w:r>
      <w:r>
        <w:rPr>
          <w:rFonts w:ascii="Times" w:eastAsia="Times" w:hAnsi="Times" w:cs="Times"/>
          <w:color w:val="000000"/>
        </w:rPr>
        <w:t xml:space="preserve"> services for the Client.</w:t>
      </w:r>
    </w:p>
    <w:p w14:paraId="0571484A"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65EEE59E"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18EBDB15"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2B4071B2"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625694ED"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2E9C2B14"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382D7615"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4317D8F9"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04EB9E07"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5E1A36A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38995</w:t>
      </w:r>
      <w:r>
        <w:rPr>
          <w:rFonts w:ascii="Times" w:eastAsia="Times" w:hAnsi="Times" w:cs="Times"/>
          <w:color w:val="000000"/>
        </w:rPr>
        <w:t>.</w:t>
      </w:r>
    </w:p>
    <w:p w14:paraId="2EAF82C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1E38EB87" w14:textId="77777777" w:rsidR="00C934CE" w:rsidRDefault="00C934CE">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08B06EB7"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73941FB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1490D8DE"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13DC7107"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0AE8CBC0" w14:textId="77777777" w:rsidR="00C934CE" w:rsidRDefault="00C934CE">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1FDD2CB0" w14:textId="77777777" w:rsidR="00C934CE" w:rsidRDefault="00C934CE">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03082EAA"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6BF2D140"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5D52658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3D0D144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39D0B347"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167A7473"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one year</w:t>
      </w:r>
      <w:r>
        <w:rPr>
          <w:rFonts w:ascii="Times" w:eastAsia="Times" w:hAnsi="Times" w:cs="Times"/>
          <w:color w:val="000000"/>
        </w:rPr>
        <w:t xml:space="preserve"> from the date of such expiration or termination.</w:t>
      </w:r>
    </w:p>
    <w:p w14:paraId="72D22874"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0366F1B1"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1F52B70B"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4344ED20"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4649AD15"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1381CAE9"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7551FCAC" w14:textId="77777777" w:rsidR="00C934CE" w:rsidRPr="00E2568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65573CE1" w14:textId="77777777" w:rsidR="00C934CE" w:rsidRPr="004F3E8C"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California</w:t>
      </w:r>
      <w:r>
        <w:rPr>
          <w:rFonts w:ascii="Times" w:eastAsia="Times" w:hAnsi="Times" w:cs="Times"/>
          <w:color w:val="000000"/>
        </w:rPr>
        <w:t>.</w:t>
      </w:r>
    </w:p>
    <w:p w14:paraId="5EC7813E"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26B60AE1" w14:textId="77777777" w:rsidR="00C934CE" w:rsidRDefault="00C934CE">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30CC2E09" w14:textId="77777777" w:rsidR="00C934CE" w:rsidRDefault="00C934CE">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Contoso Inc.</w:t>
      </w:r>
      <w:r>
        <w:rPr>
          <w:rFonts w:ascii="Times" w:eastAsia="Times" w:hAnsi="Times" w:cs="Times"/>
          <w:color w:val="000000"/>
        </w:rPr>
        <w:br/>
      </w:r>
      <w:r w:rsidRPr="005D7A6F">
        <w:rPr>
          <w:rFonts w:ascii="Times" w:eastAsia="Times" w:hAnsi="Times" w:cs="Times"/>
          <w:noProof/>
          <w:color w:val="000000"/>
        </w:rPr>
        <w:t>One Contoso Way</w:t>
      </w:r>
      <w:r>
        <w:rPr>
          <w:rFonts w:ascii="Times" w:eastAsia="Times" w:hAnsi="Times" w:cs="Times"/>
          <w:color w:val="000000"/>
        </w:rPr>
        <w:t xml:space="preserve">, </w:t>
      </w:r>
      <w:r w:rsidRPr="005D7A6F">
        <w:rPr>
          <w:rFonts w:ascii="Times" w:eastAsia="Times" w:hAnsi="Times" w:cs="Times"/>
          <w:noProof/>
          <w:color w:val="000000"/>
        </w:rPr>
        <w:t>Redmond</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98052</w:t>
      </w:r>
      <w:r>
        <w:rPr>
          <w:rFonts w:ascii="Times" w:eastAsia="Times" w:hAnsi="Times" w:cs="Times"/>
          <w:color w:val="000000"/>
        </w:rPr>
        <w:br/>
      </w:r>
    </w:p>
    <w:p w14:paraId="240ED002" w14:textId="77777777" w:rsidR="00C934CE" w:rsidRDefault="00C934CE">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Christie Cline</w:t>
      </w:r>
      <w:r>
        <w:rPr>
          <w:rFonts w:ascii="Times" w:eastAsia="Times" w:hAnsi="Times" w:cs="Times"/>
          <w:color w:val="000000"/>
        </w:rPr>
        <w:br/>
      </w:r>
      <w:r w:rsidRPr="005D7A6F">
        <w:rPr>
          <w:rFonts w:ascii="Times" w:eastAsia="Times" w:hAnsi="Times" w:cs="Times"/>
          <w:noProof/>
          <w:color w:val="000000"/>
        </w:rPr>
        <w:t>1313 Mockingbird Lane, Anytown, CA 90210</w:t>
      </w:r>
      <w:r>
        <w:rPr>
          <w:rFonts w:ascii="Times" w:eastAsia="Times" w:hAnsi="Times" w:cs="Times"/>
          <w:color w:val="000000"/>
        </w:rPr>
        <w:br/>
      </w:r>
    </w:p>
    <w:p w14:paraId="674EB42A" w14:textId="77777777" w:rsidR="00C934CE" w:rsidRDefault="00C934CE">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5162AE7C"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51CCB538"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35510DF2"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0190C646"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2A13183D"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3995A777"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3D465443"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4E1B7032"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0DAC108C"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1D03914B"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2CE9BA32"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1D98E2B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0D3F2695"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4AB7E544"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0BE331F4" w14:textId="77777777" w:rsidR="00C934CE" w:rsidRDefault="00C934CE">
      <w:pPr>
        <w:pStyle w:val="lh"/>
        <w:spacing w:before="240" w:after="240" w:line="360" w:lineRule="atLeast"/>
        <w:ind w:left="765" w:right="45"/>
        <w:rPr>
          <w:rFonts w:ascii="Times" w:eastAsia="Times" w:hAnsi="Times" w:cs="Times"/>
          <w:color w:val="000000"/>
        </w:rPr>
      </w:pPr>
      <w:proofErr w:type="spellStart"/>
      <w:r>
        <w:rPr>
          <w:rFonts w:ascii="Times" w:eastAsia="Times" w:hAnsi="Times" w:cs="Times"/>
          <w:color w:val="000000"/>
          <w:u w:val="single" w:color="000000"/>
        </w:rPr>
        <w:t>Enurement</w:t>
      </w:r>
      <w:proofErr w:type="spellEnd"/>
    </w:p>
    <w:p w14:paraId="260025B9"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will </w:t>
      </w:r>
      <w:proofErr w:type="spellStart"/>
      <w:r>
        <w:rPr>
          <w:rFonts w:ascii="Times" w:eastAsia="Times" w:hAnsi="Times" w:cs="Times"/>
          <w:color w:val="000000"/>
        </w:rPr>
        <w:t>enure</w:t>
      </w:r>
      <w:proofErr w:type="spellEnd"/>
      <w:r>
        <w:rPr>
          <w:rFonts w:ascii="Times" w:eastAsia="Times" w:hAnsi="Times" w:cs="Times"/>
          <w:color w:val="000000"/>
        </w:rPr>
        <w:t xml:space="preserve"> to the benefit of and be binding on the Parties and their respective heirs, executors, administrators, successors and permitted assigns.</w:t>
      </w:r>
    </w:p>
    <w:p w14:paraId="6EB3FA01"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098AE35D"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304128F3"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4ECCB4AA"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1E3BB50D"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739D7EA6"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7C1098B8"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23BFB2C5"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0C3A0703" w14:textId="77777777" w:rsidR="00C934CE" w:rsidRDefault="00C934CE">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292BB098" w14:textId="77777777" w:rsidR="00C934CE" w:rsidRDefault="00C934CE">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0C227B08" w14:textId="77777777" w:rsidR="00C934CE" w:rsidRDefault="00C934CE">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February 14, 2020</w:t>
      </w:r>
      <w:r>
        <w:rPr>
          <w:rFonts w:ascii="Times" w:eastAsia="Times" w:hAnsi="Times" w:cs="Times"/>
          <w:color w:val="000000"/>
        </w:rPr>
        <w:t>.  </w:t>
      </w:r>
    </w:p>
    <w:p w14:paraId="21D6A425" w14:textId="77777777" w:rsidR="00C934CE" w:rsidRDefault="00C934CE">
      <w:pPr>
        <w:spacing w:before="100"/>
        <w:ind w:left="45" w:right="45"/>
        <w:rPr>
          <w:color w:val="000000"/>
        </w:rPr>
      </w:pPr>
      <w:r>
        <w:rPr>
          <w:color w:val="000000"/>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C934CE" w14:paraId="65926E75"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4263E8CC" w14:textId="77777777" w:rsidR="00C934CE" w:rsidRPr="00C448D1" w:rsidRDefault="00C934CE" w:rsidP="00C448D1">
            <w:pPr>
              <w:keepNext/>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0DE6AD48" w14:textId="77777777" w:rsidR="00C934CE" w:rsidRPr="00C448D1" w:rsidRDefault="00C934CE" w:rsidP="00C448D1">
            <w:pPr>
              <w:pStyle w:val="bodytdpnth-child1"/>
              <w:keepNext/>
              <w:spacing w:after="20" w:line="360" w:lineRule="atLeast"/>
              <w:rPr>
                <w:rFonts w:ascii="Times" w:eastAsia="Times" w:hAnsi="Times" w:cs="Times"/>
                <w:color w:val="000000"/>
              </w:rPr>
            </w:pPr>
            <w:r w:rsidRPr="005D7A6F">
              <w:rPr>
                <w:rFonts w:ascii="Times" w:eastAsia="Times" w:hAnsi="Times" w:cs="Times"/>
                <w:noProof/>
                <w:color w:val="000000"/>
              </w:rPr>
              <w:t>Contoso Inc.</w:t>
            </w:r>
            <w:r w:rsidRPr="00C448D1">
              <w:rPr>
                <w:rFonts w:ascii="Times" w:eastAsia="Times" w:hAnsi="Times" w:cs="Times"/>
                <w:color w:val="000000"/>
              </w:rPr>
              <w:br/>
            </w:r>
            <w:r w:rsidRPr="00C448D1">
              <w:rPr>
                <w:rFonts w:ascii="Times" w:eastAsia="Times" w:hAnsi="Times" w:cs="Times"/>
                <w:color w:val="000000"/>
              </w:rPr>
              <w:br/>
              <w:t xml:space="preserve">Per:____________________________ (Seal) </w:t>
            </w:r>
          </w:p>
        </w:tc>
      </w:tr>
      <w:tr w:rsidR="00C934CE" w14:paraId="3E091D3F"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3DA46D66" w14:textId="77777777" w:rsidR="00C934CE" w:rsidRPr="00C448D1" w:rsidRDefault="00C934CE" w:rsidP="00C448D1">
            <w:pPr>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6805B54C" w14:textId="77777777" w:rsidR="00C934CE" w:rsidRPr="00C448D1" w:rsidRDefault="00C934CE" w:rsidP="00C448D1">
            <w:pPr>
              <w:pStyle w:val="bodytdpnth-child1"/>
              <w:spacing w:after="20" w:line="360" w:lineRule="atLeast"/>
              <w:rPr>
                <w:rFonts w:ascii="Times" w:eastAsia="Times" w:hAnsi="Times" w:cs="Times"/>
                <w:color w:val="000000"/>
              </w:rPr>
            </w:pPr>
            <w:r w:rsidRPr="00C448D1">
              <w:rPr>
                <w:rFonts w:ascii="Times" w:eastAsia="Times" w:hAnsi="Times" w:cs="Times"/>
                <w:color w:val="000000"/>
              </w:rPr>
              <w:t>_______________________________</w:t>
            </w:r>
            <w:r w:rsidRPr="00C448D1">
              <w:rPr>
                <w:rFonts w:ascii="Times" w:eastAsia="Times" w:hAnsi="Times" w:cs="Times"/>
                <w:color w:val="000000"/>
              </w:rPr>
              <w:br/>
            </w:r>
            <w:r w:rsidRPr="005D7A6F">
              <w:rPr>
                <w:rFonts w:ascii="Times" w:eastAsia="Times" w:hAnsi="Times" w:cs="Times"/>
                <w:noProof/>
                <w:color w:val="000000"/>
              </w:rPr>
              <w:t>Christie Cline</w:t>
            </w:r>
          </w:p>
        </w:tc>
      </w:tr>
    </w:tbl>
    <w:p w14:paraId="7EB3BE4B" w14:textId="77777777" w:rsidR="00BA331B" w:rsidRPr="00C934CE" w:rsidRDefault="00BA331B" w:rsidP="00C934CE"/>
    <w:sectPr w:rsidR="00BA331B" w:rsidRPr="00C934CE" w:rsidSect="00C934C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2AADD" w14:textId="77777777" w:rsidR="008E20BF" w:rsidRDefault="008E20BF">
      <w:r>
        <w:separator/>
      </w:r>
    </w:p>
  </w:endnote>
  <w:endnote w:type="continuationSeparator" w:id="0">
    <w:p w14:paraId="21584A33" w14:textId="77777777" w:rsidR="008E20BF" w:rsidRDefault="008E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2682"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29133E53" w14:textId="77777777">
      <w:trPr>
        <w:cantSplit/>
      </w:trPr>
      <w:tc>
        <w:tcPr>
          <w:tcW w:w="3300" w:type="pct"/>
          <w:tcBorders>
            <w:top w:val="nil"/>
            <w:left w:val="nil"/>
            <w:bottom w:val="nil"/>
            <w:right w:val="nil"/>
          </w:tcBorders>
          <w:vAlign w:val="bottom"/>
        </w:tcPr>
        <w:p w14:paraId="40D7392C"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1BB926D3"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624ACF8A"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22B9"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9387" w14:textId="77777777" w:rsidR="008E20BF" w:rsidRDefault="008E20BF">
      <w:r>
        <w:separator/>
      </w:r>
    </w:p>
  </w:footnote>
  <w:footnote w:type="continuationSeparator" w:id="0">
    <w:p w14:paraId="7D4FAFC5" w14:textId="77777777" w:rsidR="008E20BF" w:rsidRDefault="008E2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E36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DCFF"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E5F6"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BF7C8438">
      <w:start w:val="1"/>
      <w:numFmt w:val="bullet"/>
      <w:lvlText w:val=""/>
      <w:lvlJc w:val="left"/>
      <w:pPr>
        <w:tabs>
          <w:tab w:val="num" w:pos="720"/>
        </w:tabs>
        <w:ind w:left="720" w:hanging="360"/>
      </w:pPr>
      <w:rPr>
        <w:rFonts w:ascii="Symbol" w:hAnsi="Symbol"/>
      </w:rPr>
    </w:lvl>
    <w:lvl w:ilvl="1" w:tplc="FF90EC34">
      <w:start w:val="1"/>
      <w:numFmt w:val="bullet"/>
      <w:lvlText w:val=""/>
      <w:lvlJc w:val="left"/>
      <w:pPr>
        <w:ind w:left="1440" w:hanging="360"/>
      </w:pPr>
      <w:rPr>
        <w:rFonts w:ascii="Symbol" w:hAnsi="Symbol"/>
      </w:rPr>
    </w:lvl>
    <w:lvl w:ilvl="2" w:tplc="0F6CE824">
      <w:start w:val="1"/>
      <w:numFmt w:val="bullet"/>
      <w:lvlText w:val=""/>
      <w:lvlJc w:val="left"/>
      <w:pPr>
        <w:tabs>
          <w:tab w:val="num" w:pos="2160"/>
        </w:tabs>
        <w:ind w:left="2160" w:hanging="360"/>
      </w:pPr>
      <w:rPr>
        <w:rFonts w:ascii="Wingdings" w:hAnsi="Wingdings"/>
      </w:rPr>
    </w:lvl>
    <w:lvl w:ilvl="3" w:tplc="6BCE3536">
      <w:start w:val="1"/>
      <w:numFmt w:val="bullet"/>
      <w:lvlText w:val=""/>
      <w:lvlJc w:val="left"/>
      <w:pPr>
        <w:tabs>
          <w:tab w:val="num" w:pos="2880"/>
        </w:tabs>
        <w:ind w:left="2880" w:hanging="360"/>
      </w:pPr>
      <w:rPr>
        <w:rFonts w:ascii="Symbol" w:hAnsi="Symbol"/>
      </w:rPr>
    </w:lvl>
    <w:lvl w:ilvl="4" w:tplc="B9FA5112">
      <w:start w:val="1"/>
      <w:numFmt w:val="bullet"/>
      <w:lvlText w:val="o"/>
      <w:lvlJc w:val="left"/>
      <w:pPr>
        <w:tabs>
          <w:tab w:val="num" w:pos="3600"/>
        </w:tabs>
        <w:ind w:left="3600" w:hanging="360"/>
      </w:pPr>
      <w:rPr>
        <w:rFonts w:ascii="Courier New" w:hAnsi="Courier New"/>
      </w:rPr>
    </w:lvl>
    <w:lvl w:ilvl="5" w:tplc="746E4422">
      <w:start w:val="1"/>
      <w:numFmt w:val="bullet"/>
      <w:lvlText w:val=""/>
      <w:lvlJc w:val="left"/>
      <w:pPr>
        <w:tabs>
          <w:tab w:val="num" w:pos="4320"/>
        </w:tabs>
        <w:ind w:left="4320" w:hanging="360"/>
      </w:pPr>
      <w:rPr>
        <w:rFonts w:ascii="Wingdings" w:hAnsi="Wingdings"/>
      </w:rPr>
    </w:lvl>
    <w:lvl w:ilvl="6" w:tplc="44C0DBD6">
      <w:start w:val="1"/>
      <w:numFmt w:val="bullet"/>
      <w:lvlText w:val=""/>
      <w:lvlJc w:val="left"/>
      <w:pPr>
        <w:tabs>
          <w:tab w:val="num" w:pos="5040"/>
        </w:tabs>
        <w:ind w:left="5040" w:hanging="360"/>
      </w:pPr>
      <w:rPr>
        <w:rFonts w:ascii="Symbol" w:hAnsi="Symbol"/>
      </w:rPr>
    </w:lvl>
    <w:lvl w:ilvl="7" w:tplc="463E153C">
      <w:start w:val="1"/>
      <w:numFmt w:val="bullet"/>
      <w:lvlText w:val="o"/>
      <w:lvlJc w:val="left"/>
      <w:pPr>
        <w:tabs>
          <w:tab w:val="num" w:pos="5760"/>
        </w:tabs>
        <w:ind w:left="5760" w:hanging="360"/>
      </w:pPr>
      <w:rPr>
        <w:rFonts w:ascii="Courier New" w:hAnsi="Courier New"/>
      </w:rPr>
    </w:lvl>
    <w:lvl w:ilvl="8" w:tplc="E09075B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04620103">
    <w:abstractNumId w:val="0"/>
  </w:num>
  <w:num w:numId="2" w16cid:durableId="518591790">
    <w:abstractNumId w:val="1"/>
  </w:num>
  <w:num w:numId="3" w16cid:durableId="1922912686">
    <w:abstractNumId w:val="2"/>
  </w:num>
  <w:num w:numId="4" w16cid:durableId="1077942551">
    <w:abstractNumId w:val="3"/>
  </w:num>
  <w:num w:numId="5" w16cid:durableId="7953709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3E373F"/>
    <w:rsid w:val="004F3E8C"/>
    <w:rsid w:val="00802B33"/>
    <w:rsid w:val="008E20BF"/>
    <w:rsid w:val="00A77B3E"/>
    <w:rsid w:val="00B07A04"/>
    <w:rsid w:val="00BA331B"/>
    <w:rsid w:val="00C11686"/>
    <w:rsid w:val="00C448D1"/>
    <w:rsid w:val="00C934CE"/>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D65B57"/>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9F582-5AA9-48E4-9CF6-995727878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customXml/itemProps3.xml><?xml version="1.0" encoding="utf-8"?>
<ds:datastoreItem xmlns:ds="http://schemas.openxmlformats.org/officeDocument/2006/customXml" ds:itemID="{90D7029B-96C3-4668-885C-2B95B883D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 - Contoso Inc &amp; Christie Cline</dc:title>
  <dc:subject/>
  <dc:creator>Chris McNulty</dc:creator>
  <cp:keywords/>
  <cp:lastModifiedBy>Leon Armston</cp:lastModifiedBy>
  <cp:revision>3</cp:revision>
  <cp:lastPrinted>1900-01-01T08:00:00Z</cp:lastPrinted>
  <dcterms:created xsi:type="dcterms:W3CDTF">2021-04-09T17:25:00Z</dcterms:created>
  <dcterms:modified xsi:type="dcterms:W3CDTF">2022-06-12T17:34:00Z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2022-01-24T22:24:08Z</vt:filetime>
  </property>
  <property fmtid="{D5CDD505-2E9C-101B-9397-08002B2CF9AE}" pid="17" name="_ModelId">
    <vt:lpwstr>677489b0-b915-4f0b-8c4a-6b46e480a7ad</vt:lpwstr>
  </property>
  <property fmtid="{D5CDD505-2E9C-101B-9397-08002B2CF9AE}" pid="18" name="PrimeModelURL">
    <vt:lpwstr>, </vt:lpwstr>
  </property>
  <property fmtid="{D5CDD505-2E9C-101B-9397-08002B2CF9AE}" pid="19" name="MediaServiceAITags">
    <vt:lpwstr/>
  </property>
</Properties>
</file>